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91DA6" w:rsidRDefault="00091DA6">
      <w:pPr>
        <w:pageBreakBefore/>
        <w:numPr>
          <w:ilvl w:val="0"/>
          <w:numId w:val="1"/>
        </w:numPr>
        <w:spacing w:line="300" w:lineRule="exact"/>
        <w:jc w:val="right"/>
      </w:pPr>
      <w:r>
        <w:rPr>
          <w:rFonts w:ascii="Arial" w:hAnsi="Arial" w:cs="Arial"/>
          <w:sz w:val="20"/>
          <w:szCs w:val="20"/>
        </w:rPr>
        <w:t>számú melléklet</w:t>
      </w:r>
    </w:p>
    <w:p w:rsidR="00091DA6" w:rsidRDefault="00091DA6">
      <w:pPr>
        <w:spacing w:line="300" w:lineRule="exact"/>
        <w:jc w:val="center"/>
      </w:pPr>
      <w:r>
        <w:rPr>
          <w:rFonts w:ascii="Arial" w:hAnsi="Arial" w:cs="Arial"/>
          <w:b/>
          <w:sz w:val="20"/>
          <w:szCs w:val="20"/>
        </w:rPr>
        <w:t>Átláthatósági nyilatkozat</w:t>
      </w: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…………………………….., mint a 9028 Győr, Régi Veszprémi út 10. épület hasznosítása </w:t>
      </w:r>
      <w:r w:rsidR="004A4C34">
        <w:rPr>
          <w:rFonts w:ascii="Arial" w:hAnsi="Arial" w:cs="Arial"/>
          <w:sz w:val="20"/>
          <w:szCs w:val="20"/>
        </w:rPr>
        <w:t>tárgyában, a Győr-Moson-Sopron Várm</w:t>
      </w:r>
      <w:r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Ajánlatevő </w:t>
      </w:r>
      <w:r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>
        <w:rPr>
          <w:rFonts w:ascii="Arial" w:hAnsi="Arial" w:cs="Arial"/>
          <w:sz w:val="20"/>
          <w:szCs w:val="20"/>
        </w:rPr>
        <w:t xml:space="preserve">a nemzeti vagyonról szóló 2011. évi CXCVI. törvény 3. § (1) bekezdésének 1. pontja alapján, azaz az Ajánlattevő olyan szervezetnek minősül, mellyel szemben az alábbi - átláthatóságot biztosító - feltételek egyike fennáll: </w:t>
      </w: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r>
        <w:rPr>
          <w:rFonts w:ascii="Arial" w:hAnsi="Arial" w:cs="Arial"/>
          <w:b/>
          <w:sz w:val="20"/>
          <w:szCs w:val="20"/>
        </w:rPr>
        <w:t>Átláthatósági feltételek:</w:t>
      </w:r>
    </w:p>
    <w:p w:rsidR="00091DA6" w:rsidRDefault="00091DA6">
      <w:pPr>
        <w:autoSpaceDE w:val="0"/>
        <w:spacing w:line="300" w:lineRule="exact"/>
        <w:ind w:firstLine="204"/>
        <w:jc w:val="both"/>
      </w:pPr>
    </w:p>
    <w:p w:rsidR="00091DA6" w:rsidRDefault="00091DA6">
      <w:pPr>
        <w:autoSpaceDE w:val="0"/>
        <w:spacing w:line="300" w:lineRule="exact"/>
        <w:ind w:firstLine="204"/>
        <w:jc w:val="both"/>
      </w:pPr>
      <w:proofErr w:type="gramStart"/>
      <w:r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091DA6" w:rsidRDefault="00091DA6">
      <w:pPr>
        <w:autoSpaceDE w:val="0"/>
        <w:spacing w:line="300" w:lineRule="exact"/>
        <w:ind w:firstLine="204"/>
        <w:jc w:val="both"/>
      </w:pPr>
      <w:r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>
        <w:rPr>
          <w:rFonts w:ascii="Arial" w:hAnsi="Arial" w:cs="Arial"/>
          <w:i/>
          <w:sz w:val="20"/>
          <w:szCs w:val="20"/>
        </w:rPr>
        <w:t>megállapodásban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091DA6" w:rsidRDefault="00091DA6">
      <w:pPr>
        <w:autoSpaceDE w:val="0"/>
        <w:spacing w:line="300" w:lineRule="exact"/>
        <w:ind w:firstLine="204"/>
        <w:jc w:val="both"/>
      </w:pPr>
      <w:r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>
        <w:rPr>
          <w:rFonts w:ascii="Arial" w:hAnsi="Arial" w:cs="Arial"/>
          <w:i/>
          <w:sz w:val="20"/>
          <w:szCs w:val="20"/>
        </w:rPr>
        <w:t>vízitársulat</w:t>
      </w:r>
      <w:proofErr w:type="spellEnd"/>
      <w:r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spellStart"/>
      <w:r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>
        <w:rPr>
          <w:rFonts w:ascii="Arial" w:hAnsi="Arial" w:cs="Arial"/>
          <w:i/>
          <w:sz w:val="20"/>
          <w:szCs w:val="20"/>
        </w:rPr>
        <w:t>megállapodásban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091DA6" w:rsidRDefault="00091DA6">
      <w:pPr>
        <w:autoSpaceDE w:val="0"/>
        <w:spacing w:line="300" w:lineRule="exact"/>
        <w:jc w:val="both"/>
        <w:rPr>
          <w:rFonts w:ascii="Arial" w:hAnsi="Arial" w:cs="Arial"/>
          <w:i/>
          <w:sz w:val="20"/>
          <w:szCs w:val="20"/>
        </w:rPr>
      </w:pPr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(cégszerű aláírás)</w:t>
      </w: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 xml:space="preserve">*A megfelelő aláhúzandó </w:t>
      </w:r>
    </w:p>
    <w:p w:rsidR="00091DA6" w:rsidRDefault="00091DA6">
      <w:pPr>
        <w:pageBreakBefore/>
        <w:spacing w:line="300" w:lineRule="exact"/>
        <w:jc w:val="right"/>
      </w:pPr>
      <w:r>
        <w:rPr>
          <w:rFonts w:ascii="Arial" w:hAnsi="Arial" w:cs="Arial"/>
          <w:sz w:val="20"/>
          <w:szCs w:val="20"/>
        </w:rPr>
        <w:lastRenderedPageBreak/>
        <w:t>2. számú melléklet</w:t>
      </w:r>
    </w:p>
    <w:p w:rsidR="00091DA6" w:rsidRDefault="00091DA6">
      <w:pPr>
        <w:spacing w:line="300" w:lineRule="exact"/>
        <w:jc w:val="center"/>
      </w:pPr>
      <w:r>
        <w:rPr>
          <w:rFonts w:ascii="Arial" w:hAnsi="Arial" w:cs="Arial"/>
          <w:b/>
          <w:sz w:val="20"/>
          <w:szCs w:val="20"/>
        </w:rPr>
        <w:t>Nyilatkozat a kizáró okokról</w:t>
      </w: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…………………………….., mint a 9028 Győr, Régi Veszprémi út 10. épület hasznosítása </w:t>
      </w:r>
      <w:r w:rsidR="004A4C34">
        <w:rPr>
          <w:rFonts w:ascii="Arial" w:hAnsi="Arial" w:cs="Arial"/>
          <w:sz w:val="20"/>
          <w:szCs w:val="20"/>
        </w:rPr>
        <w:t>tárgyában, a Győr-Moson-Sopron Várm</w:t>
      </w:r>
      <w:r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Ajánlattevő nem tartozik az állami vagyonról szóló 2007. évi CVI. törvény 25. § </w:t>
      </w:r>
      <w:proofErr w:type="spellStart"/>
      <w:r>
        <w:rPr>
          <w:rFonts w:ascii="Arial" w:hAnsi="Arial" w:cs="Arial"/>
          <w:sz w:val="20"/>
          <w:szCs w:val="20"/>
        </w:rPr>
        <w:t>-ban</w:t>
      </w:r>
      <w:proofErr w:type="spellEnd"/>
      <w:r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091DA6" w:rsidRDefault="00091DA6">
      <w:pPr>
        <w:autoSpaceDE w:val="0"/>
        <w:spacing w:line="300" w:lineRule="exact"/>
        <w:ind w:firstLine="204"/>
        <w:jc w:val="both"/>
      </w:pPr>
    </w:p>
    <w:p w:rsidR="00091DA6" w:rsidRDefault="00091DA6">
      <w:pPr>
        <w:autoSpaceDE w:val="0"/>
        <w:spacing w:line="300" w:lineRule="exact"/>
        <w:ind w:firstLine="204"/>
        <w:jc w:val="both"/>
      </w:pPr>
      <w:proofErr w:type="gramStart"/>
      <w:r>
        <w:rPr>
          <w:rFonts w:ascii="Arial" w:hAnsi="Arial" w:cs="Arial"/>
          <w:i/>
          <w:iCs/>
          <w:sz w:val="20"/>
          <w:szCs w:val="20"/>
        </w:rPr>
        <w:t>a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091DA6" w:rsidRDefault="00091DA6">
      <w:pPr>
        <w:autoSpaceDE w:val="0"/>
        <w:spacing w:line="300" w:lineRule="exact"/>
        <w:ind w:firstLine="204"/>
        <w:jc w:val="both"/>
      </w:pPr>
      <w:r>
        <w:rPr>
          <w:rFonts w:ascii="Arial" w:hAnsi="Arial" w:cs="Arial"/>
          <w:i/>
          <w:iCs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091DA6" w:rsidRDefault="00091DA6">
      <w:pPr>
        <w:autoSpaceDE w:val="0"/>
        <w:spacing w:line="300" w:lineRule="exact"/>
        <w:ind w:firstLine="204"/>
        <w:jc w:val="both"/>
      </w:pPr>
      <w:r>
        <w:rPr>
          <w:rFonts w:ascii="Arial" w:hAnsi="Arial" w:cs="Arial"/>
          <w:i/>
          <w:iCs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az adózás rendjéről szóló törvény szerinti, hatvan napnál régebben lejárt esedékességű köztartozással rendelkezik;</w:t>
      </w:r>
    </w:p>
    <w:p w:rsidR="00091DA6" w:rsidRDefault="00091DA6">
      <w:pPr>
        <w:autoSpaceDE w:val="0"/>
        <w:spacing w:line="300" w:lineRule="exact"/>
        <w:ind w:firstLine="204"/>
        <w:jc w:val="both"/>
      </w:pPr>
      <w:r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az</w:t>
      </w:r>
      <w:proofErr w:type="gramEnd"/>
      <w:r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091DA6" w:rsidRDefault="00091DA6">
      <w:pPr>
        <w:autoSpaceDE w:val="0"/>
        <w:spacing w:line="300" w:lineRule="exact"/>
        <w:ind w:firstLine="204"/>
        <w:jc w:val="both"/>
      </w:pPr>
      <w:r>
        <w:rPr>
          <w:rFonts w:ascii="Arial" w:hAnsi="Arial" w:cs="Arial"/>
          <w:i/>
          <w:iCs/>
          <w:sz w:val="20"/>
          <w:szCs w:val="20"/>
        </w:rPr>
        <w:t xml:space="preserve">da) </w:t>
      </w:r>
      <w:r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gramStart"/>
      <w:r>
        <w:rPr>
          <w:rFonts w:ascii="Arial" w:hAnsi="Arial" w:cs="Arial"/>
          <w:i/>
          <w:iCs/>
          <w:sz w:val="20"/>
          <w:szCs w:val="20"/>
        </w:rPr>
        <w:t xml:space="preserve">db) </w:t>
      </w:r>
      <w:r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091DA6" w:rsidRDefault="00091DA6">
      <w:pPr>
        <w:autoSpaceDE w:val="0"/>
        <w:spacing w:line="300" w:lineRule="exact"/>
        <w:ind w:firstLine="204"/>
        <w:jc w:val="both"/>
      </w:pPr>
      <w:proofErr w:type="gramStart"/>
      <w:r>
        <w:rPr>
          <w:rFonts w:ascii="Arial" w:hAnsi="Arial" w:cs="Arial"/>
          <w:i/>
          <w:iCs/>
          <w:sz w:val="20"/>
          <w:szCs w:val="20"/>
        </w:rPr>
        <w:t>e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091DA6" w:rsidRDefault="00091DA6">
      <w:pPr>
        <w:autoSpaceDE w:val="0"/>
        <w:spacing w:line="300" w:lineRule="exact"/>
        <w:ind w:firstLine="204"/>
        <w:jc w:val="both"/>
      </w:pPr>
      <w:proofErr w:type="gramStart"/>
      <w:r>
        <w:rPr>
          <w:rFonts w:ascii="Arial" w:hAnsi="Arial" w:cs="Arial"/>
          <w:i/>
          <w:iCs/>
          <w:sz w:val="20"/>
          <w:szCs w:val="20"/>
        </w:rPr>
        <w:t>f</w:t>
      </w:r>
      <w:proofErr w:type="gram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091DA6" w:rsidRDefault="00091DA6">
      <w:pPr>
        <w:autoSpaceDE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r>
        <w:rPr>
          <w:rFonts w:ascii="Arial" w:hAnsi="Arial" w:cs="Arial"/>
          <w:sz w:val="20"/>
          <w:szCs w:val="20"/>
        </w:rPr>
        <w:t>Kijelentem továbbá, hogy az általam képviselt Ajánlatevővel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(cégszerű aláírás)</w:t>
      </w:r>
    </w:p>
    <w:p w:rsidR="00091DA6" w:rsidRDefault="00091DA6">
      <w:pPr>
        <w:pageBreakBefore/>
        <w:spacing w:line="300" w:lineRule="exact"/>
        <w:jc w:val="right"/>
      </w:pPr>
      <w:r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091DA6" w:rsidRDefault="00091DA6">
      <w:pPr>
        <w:spacing w:line="300" w:lineRule="exact"/>
        <w:jc w:val="center"/>
      </w:pPr>
    </w:p>
    <w:p w:rsidR="00091DA6" w:rsidRDefault="00091DA6">
      <w:pPr>
        <w:spacing w:line="300" w:lineRule="exact"/>
        <w:jc w:val="center"/>
      </w:pPr>
      <w:r>
        <w:rPr>
          <w:rFonts w:ascii="Arial" w:hAnsi="Arial" w:cs="Arial"/>
          <w:b/>
          <w:sz w:val="20"/>
          <w:szCs w:val="20"/>
        </w:rPr>
        <w:t>A pályázati felhívás feltételeinek elfogadásáról szóló nyilatkozat</w:t>
      </w:r>
    </w:p>
    <w:p w:rsidR="00091DA6" w:rsidRDefault="00091DA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proofErr w:type="gramStart"/>
      <w:r>
        <w:rPr>
          <w:rFonts w:ascii="Arial" w:hAnsi="Arial" w:cs="Arial"/>
          <w:sz w:val="20"/>
          <w:szCs w:val="20"/>
        </w:rPr>
        <w:t>Alulírott,</w:t>
      </w:r>
      <w:r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>
        <w:rPr>
          <w:rFonts w:ascii="Arial" w:hAnsi="Arial" w:cs="Arial"/>
          <w:sz w:val="20"/>
          <w:szCs w:val="20"/>
        </w:rPr>
        <w:t>mint 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9028 Győr, Régi Veszprémi út 10. épület hasznosítása </w:t>
      </w:r>
      <w:r w:rsidR="004A4C34">
        <w:rPr>
          <w:rFonts w:ascii="Arial" w:hAnsi="Arial" w:cs="Arial"/>
          <w:sz w:val="20"/>
          <w:szCs w:val="20"/>
        </w:rPr>
        <w:t>tárgyában, a Győr-Moson-Sopron Várm</w:t>
      </w:r>
      <w:r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091DA6" w:rsidRDefault="00091DA6">
      <w:pPr>
        <w:spacing w:line="300" w:lineRule="exac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(cégszerű aláírás)</w:t>
      </w:r>
    </w:p>
    <w:p w:rsidR="00091DA6" w:rsidRDefault="00091DA6">
      <w:pPr>
        <w:pageBreakBefore/>
        <w:numPr>
          <w:ilvl w:val="0"/>
          <w:numId w:val="4"/>
        </w:numPr>
        <w:spacing w:line="300" w:lineRule="exact"/>
        <w:jc w:val="right"/>
      </w:pPr>
      <w:r>
        <w:rPr>
          <w:rFonts w:ascii="Arial" w:hAnsi="Arial" w:cs="Arial"/>
          <w:sz w:val="20"/>
          <w:szCs w:val="20"/>
        </w:rPr>
        <w:lastRenderedPageBreak/>
        <w:t>számú melléklet</w:t>
      </w:r>
    </w:p>
    <w:p w:rsidR="00091DA6" w:rsidRDefault="00091DA6">
      <w:pPr>
        <w:spacing w:line="300" w:lineRule="exact"/>
        <w:ind w:firstLine="708"/>
        <w:jc w:val="center"/>
      </w:pPr>
    </w:p>
    <w:p w:rsidR="00091DA6" w:rsidRDefault="00091DA6">
      <w:pPr>
        <w:spacing w:line="300" w:lineRule="exact"/>
        <w:ind w:firstLine="708"/>
        <w:jc w:val="center"/>
      </w:pPr>
      <w:r>
        <w:rPr>
          <w:rFonts w:ascii="Arial" w:hAnsi="Arial" w:cs="Arial"/>
          <w:b/>
          <w:bCs/>
          <w:sz w:val="20"/>
          <w:szCs w:val="20"/>
        </w:rPr>
        <w:t>Ajánlattétel</w:t>
      </w:r>
    </w:p>
    <w:p w:rsidR="00091DA6" w:rsidRDefault="00091DA6">
      <w:pPr>
        <w:spacing w:line="300" w:lineRule="exact"/>
      </w:pPr>
    </w:p>
    <w:p w:rsidR="00091DA6" w:rsidRDefault="00091DA6">
      <w:pPr>
        <w:spacing w:line="300" w:lineRule="exact"/>
      </w:pPr>
      <w:proofErr w:type="gramStart"/>
      <w:r>
        <w:rPr>
          <w:rFonts w:ascii="Arial" w:hAnsi="Arial" w:cs="Arial"/>
          <w:sz w:val="20"/>
          <w:szCs w:val="20"/>
        </w:rPr>
        <w:t>Alulírott …</w:t>
      </w:r>
      <w:proofErr w:type="gramEnd"/>
      <w:r>
        <w:rPr>
          <w:rFonts w:ascii="Arial" w:hAnsi="Arial" w:cs="Arial"/>
          <w:sz w:val="20"/>
          <w:szCs w:val="20"/>
        </w:rPr>
        <w:t>………………………… mint a(z)</w:t>
      </w:r>
    </w:p>
    <w:p w:rsidR="00091DA6" w:rsidRDefault="00091DA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835"/>
        <w:gridCol w:w="6319"/>
      </w:tblGrid>
      <w:tr w:rsidR="00091DA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napToGrid w:val="0"/>
              <w:spacing w:line="30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DA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napToGrid w:val="0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DA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napToGrid w:val="0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DA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napToGrid w:val="0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DA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napToGrid w:val="0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DA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pacing w:line="300" w:lineRule="exact"/>
            </w:pPr>
            <w:r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DA6" w:rsidRDefault="00091DA6">
            <w:pPr>
              <w:tabs>
                <w:tab w:val="left" w:pos="1440"/>
                <w:tab w:val="left" w:leader="dot" w:pos="7920"/>
              </w:tabs>
              <w:snapToGrid w:val="0"/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proofErr w:type="gramStart"/>
      <w:r>
        <w:rPr>
          <w:rFonts w:ascii="Arial" w:hAnsi="Arial" w:cs="Arial"/>
          <w:sz w:val="20"/>
          <w:szCs w:val="20"/>
        </w:rPr>
        <w:t>ajánlattevő</w:t>
      </w:r>
      <w:proofErr w:type="gramEnd"/>
      <w:r>
        <w:rPr>
          <w:rFonts w:ascii="Arial" w:hAnsi="Arial" w:cs="Arial"/>
          <w:sz w:val="20"/>
          <w:szCs w:val="20"/>
        </w:rPr>
        <w:t xml:space="preserve"> képviselője, a </w:t>
      </w:r>
      <w:r>
        <w:rPr>
          <w:rFonts w:ascii="Arial" w:hAnsi="Arial" w:cs="Arial"/>
          <w:bCs/>
          <w:sz w:val="20"/>
          <w:szCs w:val="20"/>
        </w:rPr>
        <w:t>Kiíró</w:t>
      </w:r>
      <w:r>
        <w:rPr>
          <w:rFonts w:ascii="Arial" w:hAnsi="Arial" w:cs="Arial"/>
          <w:sz w:val="20"/>
          <w:szCs w:val="20"/>
        </w:rPr>
        <w:t xml:space="preserve"> vagyonkezelésében lévő 9028 Győr, Régi Veszprémi út 10. különálló épület hasznosítása tárgyú ajánlatkérésére az alábbi ajánlatot adom:</w:t>
      </w:r>
    </w:p>
    <w:p w:rsidR="00091DA6" w:rsidRDefault="00091DA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r>
        <w:rPr>
          <w:rFonts w:ascii="Arial" w:hAnsi="Arial" w:cs="Arial"/>
          <w:sz w:val="20"/>
          <w:szCs w:val="20"/>
        </w:rPr>
        <w:t xml:space="preserve">Megajánlott bérleti díj: </w:t>
      </w:r>
      <w:proofErr w:type="gramStart"/>
      <w:r>
        <w:rPr>
          <w:rFonts w:ascii="Arial" w:hAnsi="Arial" w:cs="Arial"/>
          <w:sz w:val="20"/>
          <w:szCs w:val="20"/>
        </w:rPr>
        <w:t>nettó  …</w:t>
      </w:r>
      <w:proofErr w:type="gramEnd"/>
      <w:r>
        <w:rPr>
          <w:rFonts w:ascii="Arial" w:hAnsi="Arial" w:cs="Arial"/>
          <w:sz w:val="20"/>
          <w:szCs w:val="20"/>
        </w:rPr>
        <w:t xml:space="preserve">……………..……… Ft/év </w:t>
      </w:r>
    </w:p>
    <w:p w:rsidR="00091DA6" w:rsidRDefault="00091DA6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091DA6" w:rsidRDefault="00091DA6">
      <w:pPr>
        <w:spacing w:line="300" w:lineRule="exact"/>
        <w:jc w:val="both"/>
      </w:pPr>
    </w:p>
    <w:p w:rsidR="00091DA6" w:rsidRDefault="00091DA6">
      <w:pPr>
        <w:spacing w:line="300" w:lineRule="exact"/>
        <w:jc w:val="both"/>
      </w:pPr>
      <w:r>
        <w:rPr>
          <w:rFonts w:ascii="Arial" w:hAnsi="Arial" w:cs="Arial"/>
          <w:sz w:val="20"/>
          <w:szCs w:val="20"/>
        </w:rPr>
        <w:t>Ingatlan hasznosítás módjának leírása:</w:t>
      </w:r>
    </w:p>
    <w:p w:rsidR="00091DA6" w:rsidRDefault="00091DA6">
      <w:pPr>
        <w:tabs>
          <w:tab w:val="left" w:pos="1440"/>
          <w:tab w:val="left" w:leader="dot" w:pos="7920"/>
        </w:tabs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:rsidR="00091DA6" w:rsidRDefault="00091DA6">
      <w:pPr>
        <w:tabs>
          <w:tab w:val="left" w:pos="1440"/>
          <w:tab w:val="left" w:leader="dot" w:pos="7920"/>
        </w:tabs>
        <w:spacing w:line="300" w:lineRule="exact"/>
        <w:ind w:right="-360"/>
        <w:jc w:val="both"/>
        <w:rPr>
          <w:rFonts w:ascii="Arial" w:hAnsi="Arial" w:cs="Arial"/>
          <w:b/>
          <w:sz w:val="20"/>
          <w:szCs w:val="20"/>
        </w:rPr>
      </w:pPr>
    </w:p>
    <w:p w:rsidR="00091DA6" w:rsidRDefault="00091DA6">
      <w:pPr>
        <w:tabs>
          <w:tab w:val="left" w:pos="1440"/>
          <w:tab w:val="left" w:leader="dot" w:pos="7920"/>
        </w:tabs>
        <w:spacing w:line="300" w:lineRule="exact"/>
        <w:ind w:right="-360"/>
        <w:jc w:val="both"/>
      </w:pPr>
    </w:p>
    <w:p w:rsidR="00091DA6" w:rsidRDefault="00091DA6">
      <w:pPr>
        <w:spacing w:line="300" w:lineRule="exact"/>
        <w:ind w:right="-360"/>
        <w:jc w:val="both"/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 ……….. év ……………….. hónap …. napján</w:t>
      </w:r>
    </w:p>
    <w:p w:rsidR="00091DA6" w:rsidRDefault="00091DA6">
      <w:pPr>
        <w:spacing w:line="300" w:lineRule="exact"/>
        <w:ind w:right="-360"/>
        <w:jc w:val="both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ind w:right="-360"/>
        <w:jc w:val="both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ind w:right="-360"/>
        <w:jc w:val="both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ind w:right="-360"/>
        <w:jc w:val="both"/>
      </w:pPr>
    </w:p>
    <w:p w:rsidR="00091DA6" w:rsidRDefault="00091DA6">
      <w:pPr>
        <w:spacing w:line="300" w:lineRule="exact"/>
        <w:ind w:right="-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right"/>
        <w:tblLayout w:type="fixed"/>
        <w:tblLook w:val="0000"/>
      </w:tblPr>
      <w:tblGrid>
        <w:gridCol w:w="3834"/>
      </w:tblGrid>
      <w:tr w:rsidR="00091DA6">
        <w:trPr>
          <w:jc w:val="right"/>
        </w:trPr>
        <w:tc>
          <w:tcPr>
            <w:tcW w:w="3834" w:type="dxa"/>
            <w:tcBorders>
              <w:top w:val="single" w:sz="8" w:space="0" w:color="000000"/>
            </w:tcBorders>
            <w:shd w:val="clear" w:color="auto" w:fill="auto"/>
          </w:tcPr>
          <w:p w:rsidR="00091DA6" w:rsidRDefault="00091DA6">
            <w:pPr>
              <w:spacing w:line="300" w:lineRule="exac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091DA6" w:rsidRDefault="00091DA6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091DA6" w:rsidRDefault="00091DA6">
      <w:pPr>
        <w:spacing w:line="300" w:lineRule="exact"/>
        <w:rPr>
          <w:rFonts w:ascii="Arial" w:hAnsi="Arial" w:cs="Arial"/>
          <w:sz w:val="20"/>
          <w:szCs w:val="20"/>
        </w:rPr>
      </w:pPr>
    </w:p>
    <w:p w:rsidR="00091DA6" w:rsidRDefault="00091DA6">
      <w:pPr/>
    </w:p>
    <w:sectPr w:rsidR="00091DA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909" w:rsidRDefault="004E2909" w:rsidP="00091DA6">
      <w:r>
        <w:separator/>
      </w:r>
    </w:p>
  </w:endnote>
  <w:endnote w:type="continuationSeparator" w:id="0">
    <w:p w:rsidR="004E2909" w:rsidRDefault="004E2909" w:rsidP="00091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Georgia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09" w:rsidRDefault="004E2909">
    <w:pPr>
      <w:pStyle w:val="ll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pt;margin-top:.05pt;width:4.85pt;height:11.95pt;z-index:251657216;mso-wrap-distance-left:0;mso-wrap-distance-right:0;mso-position-horizontal-relative:page" stroked="f">
          <v:fill color2="black"/>
          <v:textbox style="mso-next-textbox:#_x0000_s1025" inset=".2pt,.2pt,.2pt,.2pt">
            <w:txbxContent>
              <w:p w:rsidR="004E2909" w:rsidRDefault="004E2909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A5152D">
                  <w:rPr>
                    <w:rStyle w:val="Oldalszm"/>
                    <w:noProof/>
                  </w:rPr>
                  <w:t>4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09" w:rsidRDefault="004E2909">
    <w:pPr>
      <w:pStyle w:val="llb"/>
      <w:rPr>
        <w:lang w:val="hu-HU" w:eastAsia="hu-H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.75pt;margin-top:-16.9pt;width:453.3pt;height:38.65pt;z-index:-251658240;mso-wrap-distance-left:9.05pt;mso-wrap-distance-right:9.05pt" stroked="f">
          <v:fill color2="black"/>
          <v:textbox style="mso-next-textbox:#_x0000_s1026" inset="7.45pt,3.85pt,7.45pt,3.85pt">
            <w:txbxContent>
              <w:p w:rsidR="004E2909" w:rsidRDefault="004E2909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909" w:rsidRDefault="004E2909" w:rsidP="00091DA6">
      <w:r>
        <w:separator/>
      </w:r>
    </w:p>
  </w:footnote>
  <w:footnote w:type="continuationSeparator" w:id="0">
    <w:p w:rsidR="004E2909" w:rsidRDefault="004E2909" w:rsidP="00091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09" w:rsidRDefault="004E290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09" w:rsidRDefault="004E290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highlight w:val="red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34CA9"/>
    <w:rsid w:val="00091DA6"/>
    <w:rsid w:val="000A703A"/>
    <w:rsid w:val="001403F8"/>
    <w:rsid w:val="00180438"/>
    <w:rsid w:val="00235D76"/>
    <w:rsid w:val="00246D57"/>
    <w:rsid w:val="002B66D5"/>
    <w:rsid w:val="00324DDB"/>
    <w:rsid w:val="00352C57"/>
    <w:rsid w:val="00381AD0"/>
    <w:rsid w:val="0038787A"/>
    <w:rsid w:val="003B115F"/>
    <w:rsid w:val="004A4C34"/>
    <w:rsid w:val="004E2909"/>
    <w:rsid w:val="00534CA9"/>
    <w:rsid w:val="005678F6"/>
    <w:rsid w:val="00636E72"/>
    <w:rsid w:val="0072215F"/>
    <w:rsid w:val="008642E3"/>
    <w:rsid w:val="00870F6E"/>
    <w:rsid w:val="008C4EA7"/>
    <w:rsid w:val="008E617F"/>
    <w:rsid w:val="009022C7"/>
    <w:rsid w:val="00933EC8"/>
    <w:rsid w:val="009A64EA"/>
    <w:rsid w:val="009E4275"/>
    <w:rsid w:val="00A41E8D"/>
    <w:rsid w:val="00A5152D"/>
    <w:rsid w:val="00A6294F"/>
    <w:rsid w:val="00AD3AD3"/>
    <w:rsid w:val="00B3772A"/>
    <w:rsid w:val="00B43850"/>
    <w:rsid w:val="00B85D11"/>
    <w:rsid w:val="00BA2ADF"/>
    <w:rsid w:val="00C30017"/>
    <w:rsid w:val="00C3614F"/>
    <w:rsid w:val="00C871B1"/>
    <w:rsid w:val="00D358E7"/>
    <w:rsid w:val="00D56E3A"/>
    <w:rsid w:val="00F1250C"/>
    <w:rsid w:val="00F57470"/>
    <w:rsid w:val="00FC2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eastAsia="Calibri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2z0">
    <w:name w:val="WW8Num2z0"/>
    <w:rPr>
      <w:rFonts w:ascii="Symbol" w:hAnsi="Symbol" w:cs="Symbol" w:hint="default"/>
      <w:sz w:val="20"/>
      <w:szCs w:val="20"/>
      <w:highlight w:val="red"/>
    </w:rPr>
  </w:style>
  <w:style w:type="character" w:customStyle="1" w:styleId="WW8Num3z0">
    <w:name w:val="WW8Num3z0"/>
    <w:rPr>
      <w:rFonts w:ascii="Wingdings" w:hAnsi="Wingdings" w:cs="Wingdings" w:hint="default"/>
      <w:sz w:val="20"/>
      <w:szCs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6z0">
    <w:name w:val="WW8Num6z0"/>
    <w:rPr>
      <w:rFonts w:ascii="Wingdings" w:hAnsi="Wingdings" w:cs="Wingdings" w:hint="default"/>
      <w:sz w:val="20"/>
      <w:szCs w:val="2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rFonts w:cs="Times New Roman"/>
    </w:rPr>
  </w:style>
  <w:style w:type="character" w:customStyle="1" w:styleId="llbChar">
    <w:name w:val="Élőláb Char"/>
    <w:rPr>
      <w:rFonts w:cs="Times New Roman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customStyle="1" w:styleId="CmChar">
    <w:name w:val="Cím Char"/>
    <w:rPr>
      <w:rFonts w:ascii="Trajan Pro" w:hAnsi="Trajan Pro" w:cs="Times New Roman"/>
      <w:bCs/>
      <w:kern w:val="2"/>
      <w:sz w:val="32"/>
      <w:szCs w:val="32"/>
    </w:rPr>
  </w:style>
  <w:style w:type="character" w:customStyle="1" w:styleId="AlcmChar">
    <w:name w:val="Alcím Char"/>
    <w:rPr>
      <w:rFonts w:ascii="Arial" w:hAnsi="Arial" w:cs="Times New Roman"/>
      <w:sz w:val="24"/>
      <w:szCs w:val="24"/>
    </w:rPr>
  </w:style>
  <w:style w:type="character" w:styleId="Hiperhivatkozs">
    <w:name w:val="Hyperlink"/>
    <w:rPr>
      <w:rFonts w:cs="Times New Roman"/>
      <w:color w:val="0000FF"/>
      <w:u w:val="single"/>
    </w:rPr>
  </w:style>
  <w:style w:type="character" w:customStyle="1" w:styleId="Jegyzethivatkozs1">
    <w:name w:val="Jegyzethivatkozás1"/>
    <w:rPr>
      <w:rFonts w:cs="Times New Roman"/>
      <w:sz w:val="16"/>
      <w:szCs w:val="16"/>
    </w:rPr>
  </w:style>
  <w:style w:type="character" w:customStyle="1" w:styleId="JegyzetszvegChar">
    <w:name w:val="Jegyzetszöveg Char"/>
    <w:rPr>
      <w:rFonts w:ascii="Times New Roman" w:hAnsi="Times New Roman" w:cs="Times New Roman"/>
      <w:sz w:val="20"/>
      <w:szCs w:val="20"/>
    </w:rPr>
  </w:style>
  <w:style w:type="character" w:customStyle="1" w:styleId="MegjegyzstrgyaChar">
    <w:name w:val="Megjegyzés tárgya Char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1"/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Alcm"/>
    <w:pPr>
      <w:jc w:val="center"/>
    </w:pPr>
    <w:rPr>
      <w:rFonts w:ascii="Trajan Pro" w:hAnsi="Trajan Pro" w:cs="Trajan Pro"/>
      <w:bCs/>
      <w:kern w:val="2"/>
      <w:sz w:val="32"/>
      <w:szCs w:val="32"/>
      <w:lang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Calibri" w:hAnsi="Calibri" w:cs="Calibri"/>
      <w:sz w:val="20"/>
      <w:szCs w:val="20"/>
      <w:lang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rFonts w:ascii="Calibri" w:hAnsi="Calibri" w:cs="Calibri"/>
      <w:sz w:val="20"/>
      <w:szCs w:val="20"/>
      <w:lang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  <w:lang/>
    </w:rPr>
  </w:style>
  <w:style w:type="paragraph" w:styleId="Alcm">
    <w:name w:val="Subtitle"/>
    <w:basedOn w:val="Norml"/>
    <w:next w:val="Norml"/>
    <w:qFormat/>
    <w:pPr>
      <w:spacing w:after="480"/>
      <w:jc w:val="center"/>
    </w:pPr>
    <w:rPr>
      <w:rFonts w:ascii="Arial" w:hAnsi="Arial" w:cs="Arial"/>
      <w:lang/>
    </w:rPr>
  </w:style>
  <w:style w:type="paragraph" w:customStyle="1" w:styleId="cmzs">
    <w:name w:val="címzés"/>
    <w:basedOn w:val="Norml"/>
    <w:pPr>
      <w:autoSpaceDE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paragraph" w:customStyle="1" w:styleId="ListParagraph">
    <w:name w:val="List Paragraph"/>
    <w:basedOn w:val="Norml"/>
    <w:pPr>
      <w:spacing w:after="200" w:line="276" w:lineRule="auto"/>
      <w:ind w:left="720"/>
      <w:contextualSpacing/>
      <w:jc w:val="both"/>
    </w:pPr>
    <w:rPr>
      <w:rFonts w:ascii="Arial" w:eastAsia="Times New Roman" w:hAnsi="Arial" w:cs="Arial"/>
      <w:sz w:val="20"/>
      <w:szCs w:val="22"/>
    </w:rPr>
  </w:style>
  <w:style w:type="paragraph" w:customStyle="1" w:styleId="Jegyzetszveg1">
    <w:name w:val="Jegyzetszöveg1"/>
    <w:basedOn w:val="Norml"/>
    <w:rPr>
      <w:sz w:val="20"/>
      <w:szCs w:val="20"/>
      <w:lang/>
    </w:rPr>
  </w:style>
  <w:style w:type="paragraph" w:styleId="Megjegyzstrgya">
    <w:name w:val="annotation subject"/>
    <w:basedOn w:val="Jegyzetszveg1"/>
    <w:next w:val="Jegyzetszveg1"/>
    <w:rPr>
      <w:b/>
      <w:bCs/>
    </w:rPr>
  </w:style>
  <w:style w:type="paragraph" w:styleId="Listaszerbekezds">
    <w:name w:val="List Paragraph"/>
    <w:basedOn w:val="Norml"/>
    <w:qFormat/>
    <w:pPr>
      <w:ind w:left="720"/>
      <w:contextualSpacing/>
    </w:pPr>
    <w:rPr>
      <w:rFonts w:eastAsia="Times New Roman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Kerettartalom">
    <w:name w:val="Kerettartalom"/>
    <w:basedOn w:val="Norml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ADFA4-3202-4F80-998E-A6E18185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841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tanczoss</cp:lastModifiedBy>
  <cp:revision>3</cp:revision>
  <cp:lastPrinted>2021-09-21T09:27:00Z</cp:lastPrinted>
  <dcterms:created xsi:type="dcterms:W3CDTF">2023-07-11T13:35:00Z</dcterms:created>
  <dcterms:modified xsi:type="dcterms:W3CDTF">2023-07-11T13:35:00Z</dcterms:modified>
</cp:coreProperties>
</file>